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8AA28" w14:textId="293F6F4D" w:rsidR="001465AA" w:rsidRPr="00065A49" w:rsidRDefault="001465AA" w:rsidP="001465AA">
      <w:pPr>
        <w:pStyle w:val="Titolo1"/>
        <w:jc w:val="both"/>
        <w:rPr>
          <w:rFonts w:ascii="Times New Roman" w:hAnsi="Times New Roman"/>
          <w:bCs/>
          <w:sz w:val="22"/>
          <w:szCs w:val="22"/>
        </w:rPr>
      </w:pPr>
      <w:r w:rsidRPr="00065A49">
        <w:rPr>
          <w:rFonts w:ascii="Times New Roman" w:hAnsi="Times New Roman"/>
          <w:bCs/>
          <w:sz w:val="22"/>
          <w:szCs w:val="22"/>
        </w:rPr>
        <w:t>A</w:t>
      </w:r>
      <w:r w:rsidR="00B423B6" w:rsidRPr="00065A49">
        <w:rPr>
          <w:rFonts w:ascii="Times New Roman" w:hAnsi="Times New Roman"/>
          <w:bCs/>
          <w:sz w:val="22"/>
          <w:szCs w:val="22"/>
        </w:rPr>
        <w:t>ll</w:t>
      </w:r>
      <w:r w:rsidR="0005636A" w:rsidRPr="00065A49">
        <w:rPr>
          <w:rFonts w:ascii="Times New Roman" w:hAnsi="Times New Roman"/>
          <w:bCs/>
          <w:sz w:val="22"/>
          <w:szCs w:val="22"/>
        </w:rPr>
        <w:t>.</w:t>
      </w:r>
      <w:r w:rsidRPr="00065A49">
        <w:rPr>
          <w:rFonts w:ascii="Times New Roman" w:hAnsi="Times New Roman"/>
          <w:sz w:val="22"/>
          <w:szCs w:val="22"/>
        </w:rPr>
        <w:t xml:space="preserve"> </w:t>
      </w:r>
      <w:r w:rsidR="00F83880">
        <w:rPr>
          <w:rFonts w:ascii="Times New Roman" w:hAnsi="Times New Roman"/>
          <w:sz w:val="22"/>
          <w:szCs w:val="22"/>
        </w:rPr>
        <w:t>9</w:t>
      </w:r>
      <w:r w:rsidRPr="00065A49">
        <w:rPr>
          <w:rFonts w:ascii="Times New Roman" w:hAnsi="Times New Roman"/>
          <w:bCs/>
          <w:sz w:val="22"/>
          <w:szCs w:val="22"/>
        </w:rPr>
        <w:t xml:space="preserve"> - Modello di progetto di assorbimento</w:t>
      </w:r>
      <w:r w:rsidR="0005636A" w:rsidRPr="00065A49">
        <w:rPr>
          <w:rFonts w:ascii="Times New Roman" w:hAnsi="Times New Roman"/>
          <w:bCs/>
          <w:sz w:val="22"/>
          <w:szCs w:val="22"/>
        </w:rPr>
        <w:t xml:space="preserve"> </w:t>
      </w:r>
    </w:p>
    <w:p w14:paraId="26546A58" w14:textId="77777777" w:rsidR="001465AA" w:rsidRPr="00065A49" w:rsidRDefault="001465AA" w:rsidP="001465AA">
      <w:pPr>
        <w:jc w:val="right"/>
        <w:rPr>
          <w:lang w:eastAsia="it-IT"/>
        </w:rPr>
      </w:pPr>
    </w:p>
    <w:p w14:paraId="4DCBC08C" w14:textId="77777777" w:rsidR="001465AA" w:rsidRPr="00065A49" w:rsidRDefault="001465AA" w:rsidP="001465AA">
      <w:pPr>
        <w:tabs>
          <w:tab w:val="left" w:pos="6916"/>
        </w:tabs>
        <w:ind w:left="-540"/>
        <w:jc w:val="right"/>
        <w:rPr>
          <w:rFonts w:ascii="Times New Roman" w:hAnsi="Times New Roman" w:cs="Times New Roman"/>
        </w:rPr>
      </w:pPr>
    </w:p>
    <w:p w14:paraId="1CA6A57C" w14:textId="77777777" w:rsidR="001465AA" w:rsidRPr="00065A49" w:rsidRDefault="001465AA" w:rsidP="000669AB">
      <w:pPr>
        <w:tabs>
          <w:tab w:val="left" w:pos="6916"/>
        </w:tabs>
        <w:ind w:left="-540" w:right="2267"/>
        <w:jc w:val="right"/>
        <w:rPr>
          <w:rFonts w:ascii="Times New Roman" w:hAnsi="Times New Roman" w:cs="Times New Roman"/>
          <w:lang w:val="en-US"/>
        </w:rPr>
      </w:pPr>
      <w:r w:rsidRPr="00065A49">
        <w:rPr>
          <w:rFonts w:ascii="Times New Roman" w:hAnsi="Times New Roman" w:cs="Times New Roman"/>
          <w:lang w:val="en-US"/>
        </w:rPr>
        <w:t xml:space="preserve">Spett.le </w:t>
      </w:r>
    </w:p>
    <w:p w14:paraId="40274BBB" w14:textId="06BDE6E5" w:rsidR="001465AA" w:rsidRPr="00065A49" w:rsidRDefault="00E02E56" w:rsidP="00E02E56">
      <w:pPr>
        <w:tabs>
          <w:tab w:val="left" w:pos="6916"/>
          <w:tab w:val="left" w:pos="8931"/>
        </w:tabs>
        <w:ind w:left="-540" w:right="707" w:firstLine="6636"/>
        <w:jc w:val="center"/>
        <w:rPr>
          <w:rFonts w:ascii="Times New Roman" w:hAnsi="Times New Roman" w:cs="Times New Roman"/>
          <w:b/>
          <w:bCs/>
          <w:lang w:val="en-US"/>
        </w:rPr>
      </w:pPr>
      <w:r w:rsidRPr="00065A49">
        <w:rPr>
          <w:rFonts w:ascii="Times New Roman" w:hAnsi="Times New Roman" w:cs="Times New Roman"/>
          <w:b/>
          <w:bCs/>
          <w:lang w:val="en-US"/>
        </w:rPr>
        <w:t>APS Holding S.p.A.</w:t>
      </w:r>
    </w:p>
    <w:p w14:paraId="6757D009" w14:textId="2ECF9D1D" w:rsidR="00634407" w:rsidRPr="00065A49" w:rsidRDefault="00634407" w:rsidP="00D233CB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14:paraId="0A432523" w14:textId="52C4A796" w:rsidR="00D233CB" w:rsidRPr="00065A49" w:rsidRDefault="00602169" w:rsidP="00D233CB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065A49">
        <w:rPr>
          <w:rFonts w:ascii="Times New Roman" w:hAnsi="Times New Roman" w:cs="Times New Roman"/>
          <w:b/>
          <w:bCs/>
          <w:u w:val="single"/>
        </w:rPr>
        <w:t>PROGETTO DI ASSORBIMENTO DEL PERSONALE USCENTE</w:t>
      </w:r>
    </w:p>
    <w:p w14:paraId="4CF46CA2" w14:textId="1BDC6183" w:rsidR="00D233CB" w:rsidRPr="00065A49" w:rsidRDefault="00D233CB" w:rsidP="00D233CB">
      <w:pPr>
        <w:tabs>
          <w:tab w:val="left" w:pos="8280"/>
        </w:tabs>
        <w:rPr>
          <w:rFonts w:ascii="Times New Roman" w:hAnsi="Times New Roman" w:cs="Times New Roman"/>
        </w:rPr>
      </w:pPr>
      <w:r w:rsidRPr="00065A49">
        <w:rPr>
          <w:rFonts w:ascii="Times New Roman" w:hAnsi="Times New Roman" w:cs="Times New Roman"/>
        </w:rPr>
        <w:tab/>
      </w:r>
    </w:p>
    <w:p w14:paraId="153CDA37" w14:textId="7615B39E" w:rsidR="00FF4E0F" w:rsidRPr="004A1598" w:rsidRDefault="005F554B" w:rsidP="004A1598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065A49">
        <w:rPr>
          <w:rFonts w:ascii="Times New Roman" w:hAnsi="Times New Roman" w:cs="Times New Roman"/>
        </w:rPr>
        <w:t>Il sottoscritto/a________________________________ nato/a a ____________________________ il in qualità di (</w:t>
      </w:r>
      <w:r w:rsidRPr="00065A49">
        <w:rPr>
          <w:rFonts w:ascii="Times New Roman" w:hAnsi="Times New Roman" w:cs="Times New Roman"/>
          <w:i/>
        </w:rPr>
        <w:t xml:space="preserve">carica sociale) ________________________ </w:t>
      </w:r>
      <w:r w:rsidRPr="00065A49">
        <w:rPr>
          <w:rFonts w:ascii="Times New Roman" w:hAnsi="Times New Roman" w:cs="Times New Roman"/>
        </w:rPr>
        <w:t>della società</w:t>
      </w:r>
      <w:r w:rsidR="00E02E56" w:rsidRPr="00065A49">
        <w:rPr>
          <w:rFonts w:ascii="Times New Roman" w:hAnsi="Times New Roman" w:cs="Times New Roman"/>
        </w:rPr>
        <w:t xml:space="preserve"> </w:t>
      </w:r>
      <w:r w:rsidRPr="00065A49">
        <w:rPr>
          <w:rFonts w:ascii="Times New Roman" w:hAnsi="Times New Roman" w:cs="Times New Roman"/>
        </w:rPr>
        <w:t>sede legale _____________________________________ sede operativa ____________________________________n. telefono _______________________________________ n. fax  ________________________________________Codice Fiscale _________________________________ Partita IVA _______________________________________</w:t>
      </w:r>
      <w:r w:rsidR="00FF4E0F" w:rsidRPr="00065A49">
        <w:rPr>
          <w:rFonts w:ascii="Times New Roman" w:hAnsi="Times New Roman" w:cs="Times New Roman"/>
        </w:rPr>
        <w:t>che partecipa alla presente iniziativa nella seguente forma __________________,</w:t>
      </w:r>
    </w:p>
    <w:p w14:paraId="4496D2F3" w14:textId="23D58D77" w:rsidR="00FF4E0F" w:rsidRPr="00065A49" w:rsidRDefault="00FF4E0F" w:rsidP="00C57AE1">
      <w:pPr>
        <w:spacing w:after="0" w:line="360" w:lineRule="auto"/>
        <w:rPr>
          <w:rFonts w:ascii="Times New Roman" w:hAnsi="Times New Roman" w:cs="Times New Roman"/>
        </w:rPr>
      </w:pPr>
      <w:r w:rsidRPr="00065A49">
        <w:rPr>
          <w:rFonts w:ascii="Times New Roman" w:hAnsi="Times New Roman" w:cs="Times New Roman"/>
        </w:rPr>
        <w:t>(</w:t>
      </w:r>
      <w:r w:rsidRPr="00065A49">
        <w:rPr>
          <w:rStyle w:val="BLOCKBOLD"/>
          <w:rFonts w:ascii="Times New Roman" w:hAnsi="Times New Roman" w:cs="Times New Roman"/>
          <w:b w:val="0"/>
          <w:i/>
          <w:caps w:val="0"/>
          <w:sz w:val="22"/>
          <w:szCs w:val="22"/>
          <w:highlight w:val="lightGray"/>
        </w:rPr>
        <w:t xml:space="preserve">indicare una delle forme di partecipazione di cui all’art. </w:t>
      </w:r>
      <w:r w:rsidR="0005636A" w:rsidRPr="00065A49">
        <w:rPr>
          <w:rStyle w:val="BLOCKBOLD"/>
          <w:rFonts w:ascii="Times New Roman" w:hAnsi="Times New Roman" w:cs="Times New Roman"/>
          <w:b w:val="0"/>
          <w:i/>
          <w:caps w:val="0"/>
          <w:sz w:val="22"/>
          <w:szCs w:val="22"/>
          <w:highlight w:val="lightGray"/>
        </w:rPr>
        <w:t>65</w:t>
      </w:r>
      <w:r w:rsidRPr="00065A49">
        <w:rPr>
          <w:rStyle w:val="BLOCKBOLD"/>
          <w:rFonts w:ascii="Times New Roman" w:hAnsi="Times New Roman" w:cs="Times New Roman"/>
          <w:b w:val="0"/>
          <w:i/>
          <w:caps w:val="0"/>
          <w:sz w:val="22"/>
          <w:szCs w:val="22"/>
          <w:highlight w:val="lightGray"/>
        </w:rPr>
        <w:t xml:space="preserve"> co 2 del codice</w:t>
      </w:r>
      <w:r w:rsidRPr="00065A49">
        <w:rPr>
          <w:rFonts w:ascii="Times New Roman" w:hAnsi="Times New Roman" w:cs="Times New Roman"/>
          <w:highlight w:val="lightGray"/>
        </w:rPr>
        <w:t>)</w:t>
      </w:r>
      <w:r w:rsidRPr="00065A49">
        <w:rPr>
          <w:rFonts w:ascii="Times New Roman" w:hAnsi="Times New Roman" w:cs="Times New Roman"/>
        </w:rPr>
        <w:t xml:space="preserve"> </w:t>
      </w:r>
    </w:p>
    <w:p w14:paraId="47B60F25" w14:textId="77777777" w:rsidR="005323B6" w:rsidRPr="00065A49" w:rsidRDefault="005323B6" w:rsidP="00C57AE1">
      <w:pPr>
        <w:spacing w:after="0" w:line="360" w:lineRule="auto"/>
        <w:rPr>
          <w:rFonts w:ascii="Times New Roman" w:hAnsi="Times New Roman" w:cs="Times New Roman"/>
        </w:rPr>
      </w:pPr>
    </w:p>
    <w:p w14:paraId="527069F6" w14:textId="15EB917B" w:rsidR="00893992" w:rsidRPr="00065A49" w:rsidRDefault="005F554B" w:rsidP="00C57AE1">
      <w:pPr>
        <w:pStyle w:val="Numeroelenco"/>
        <w:numPr>
          <w:ilvl w:val="0"/>
          <w:numId w:val="0"/>
        </w:numPr>
        <w:spacing w:after="120" w:line="360" w:lineRule="auto"/>
        <w:rPr>
          <w:rFonts w:ascii="Times New Roman" w:hAnsi="Times New Roman"/>
          <w:sz w:val="22"/>
          <w:szCs w:val="22"/>
        </w:rPr>
      </w:pPr>
      <w:r w:rsidRPr="00065A49">
        <w:rPr>
          <w:rFonts w:ascii="Times New Roman" w:hAnsi="Times New Roman"/>
          <w:i/>
          <w:sz w:val="22"/>
          <w:szCs w:val="22"/>
        </w:rPr>
        <w:t>(</w:t>
      </w:r>
      <w:r w:rsidR="005323B6" w:rsidRPr="00065A49">
        <w:rPr>
          <w:rFonts w:ascii="Times New Roman" w:hAnsi="Times New Roman"/>
          <w:i/>
          <w:sz w:val="22"/>
          <w:szCs w:val="22"/>
          <w:highlight w:val="lightGray"/>
        </w:rPr>
        <w:t>in caso di partecipazione in RTI, Consorzi ordinari o altre forme aggregate</w:t>
      </w:r>
      <w:r w:rsidRPr="00065A49">
        <w:rPr>
          <w:rFonts w:ascii="Times New Roman" w:hAnsi="Times New Roman"/>
          <w:i/>
          <w:sz w:val="22"/>
          <w:szCs w:val="22"/>
        </w:rPr>
        <w:t>)</w:t>
      </w:r>
      <w:r w:rsidR="005323B6" w:rsidRPr="00065A49">
        <w:rPr>
          <w:rFonts w:ascii="Times New Roman" w:hAnsi="Times New Roman"/>
          <w:sz w:val="22"/>
          <w:szCs w:val="22"/>
        </w:rPr>
        <w:t xml:space="preserve"> </w:t>
      </w:r>
      <w:r w:rsidRPr="00065A49">
        <w:rPr>
          <w:rFonts w:ascii="Times New Roman" w:hAnsi="Times New Roman"/>
          <w:sz w:val="22"/>
          <w:szCs w:val="22"/>
        </w:rPr>
        <w:t>I</w:t>
      </w:r>
      <w:r w:rsidR="00893992" w:rsidRPr="00065A49">
        <w:rPr>
          <w:rFonts w:ascii="Times New Roman" w:hAnsi="Times New Roman"/>
          <w:sz w:val="22"/>
          <w:szCs w:val="22"/>
        </w:rPr>
        <w:t xml:space="preserve"> dati i dati identificativi e il ruolo di ciascuna impresa sono: </w:t>
      </w:r>
    </w:p>
    <w:p w14:paraId="3D9DD7DC" w14:textId="03512447" w:rsidR="00893992" w:rsidRPr="00065A49" w:rsidRDefault="00893992" w:rsidP="00C57AE1">
      <w:pPr>
        <w:pStyle w:val="usoboll1"/>
        <w:spacing w:after="120" w:line="360" w:lineRule="auto"/>
        <w:rPr>
          <w:sz w:val="22"/>
          <w:szCs w:val="22"/>
          <w:lang w:eastAsia="it-IT"/>
        </w:rPr>
      </w:pPr>
      <w:r w:rsidRPr="00065A49">
        <w:rPr>
          <w:sz w:val="22"/>
          <w:szCs w:val="22"/>
          <w:lang w:eastAsia="it-IT"/>
        </w:rPr>
        <w:t xml:space="preserve">_______________ (mandataria/mandante; capofila/consorziata) ____________ (ragione sociale) ______________ (codice fiscale) _______________ (sede) </w:t>
      </w:r>
    </w:p>
    <w:p w14:paraId="44D9A95E" w14:textId="77777777" w:rsidR="00893992" w:rsidRPr="00065A49" w:rsidRDefault="00893992" w:rsidP="00C57AE1">
      <w:pPr>
        <w:pStyle w:val="usoboll1"/>
        <w:spacing w:after="120" w:line="360" w:lineRule="auto"/>
        <w:rPr>
          <w:sz w:val="22"/>
          <w:szCs w:val="22"/>
          <w:lang w:eastAsia="it-IT"/>
        </w:rPr>
      </w:pPr>
      <w:r w:rsidRPr="00065A49">
        <w:rPr>
          <w:sz w:val="22"/>
          <w:szCs w:val="22"/>
          <w:lang w:eastAsia="it-IT"/>
        </w:rPr>
        <w:t xml:space="preserve">_______________ (mandataria/mandante; capofila/consorziata) ____________ (ragione sociale) ______________ (codice fiscale) _______________ (sede) </w:t>
      </w:r>
    </w:p>
    <w:p w14:paraId="035BE59D" w14:textId="77777777" w:rsidR="00FF4E0F" w:rsidRPr="00065A49" w:rsidRDefault="00FF4E0F" w:rsidP="00D233CB">
      <w:pPr>
        <w:spacing w:line="360" w:lineRule="auto"/>
        <w:jc w:val="both"/>
        <w:rPr>
          <w:rFonts w:ascii="Times New Roman" w:hAnsi="Times New Roman" w:cs="Times New Roman"/>
        </w:rPr>
      </w:pPr>
    </w:p>
    <w:p w14:paraId="36DA63DB" w14:textId="76E3D8F2" w:rsidR="00B07EB0" w:rsidRPr="00065A49" w:rsidRDefault="00C57AE1" w:rsidP="00B07EB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5A49">
        <w:rPr>
          <w:rFonts w:ascii="Times New Roman" w:hAnsi="Times New Roman" w:cs="Times New Roman"/>
          <w:b/>
          <w:bCs/>
        </w:rPr>
        <w:t>P</w:t>
      </w:r>
      <w:r w:rsidR="00B07EB0" w:rsidRPr="00065A49">
        <w:rPr>
          <w:rFonts w:ascii="Times New Roman" w:hAnsi="Times New Roman" w:cs="Times New Roman"/>
          <w:b/>
          <w:bCs/>
        </w:rPr>
        <w:t xml:space="preserve">resenta il presente progetto di assorbimento del personale </w:t>
      </w:r>
      <w:r w:rsidRPr="00065A49">
        <w:rPr>
          <w:rFonts w:ascii="Times New Roman" w:hAnsi="Times New Roman" w:cs="Times New Roman"/>
          <w:b/>
          <w:bCs/>
        </w:rPr>
        <w:t xml:space="preserve">e </w:t>
      </w:r>
      <w:r w:rsidR="00395B14" w:rsidRPr="00065A49">
        <w:rPr>
          <w:rFonts w:ascii="Times New Roman" w:hAnsi="Times New Roman" w:cs="Times New Roman"/>
          <w:b/>
          <w:bCs/>
        </w:rPr>
        <w:t>dichiara di accettare la clausola sociale di cui a</w:t>
      </w:r>
      <w:r w:rsidR="001465AA" w:rsidRPr="00065A49">
        <w:rPr>
          <w:rFonts w:ascii="Times New Roman" w:hAnsi="Times New Roman" w:cs="Times New Roman"/>
          <w:b/>
          <w:bCs/>
        </w:rPr>
        <w:t>l</w:t>
      </w:r>
      <w:r w:rsidR="0005636A" w:rsidRPr="00065A49">
        <w:rPr>
          <w:rFonts w:ascii="Times New Roman" w:hAnsi="Times New Roman" w:cs="Times New Roman"/>
          <w:b/>
          <w:bCs/>
        </w:rPr>
        <w:t>l</w:t>
      </w:r>
      <w:r w:rsidR="001465AA" w:rsidRPr="00065A49">
        <w:rPr>
          <w:rFonts w:ascii="Times New Roman" w:hAnsi="Times New Roman" w:cs="Times New Roman"/>
          <w:b/>
          <w:bCs/>
        </w:rPr>
        <w:t>’art. 5</w:t>
      </w:r>
      <w:r w:rsidR="0005636A" w:rsidRPr="00065A49">
        <w:rPr>
          <w:rFonts w:ascii="Times New Roman" w:hAnsi="Times New Roman" w:cs="Times New Roman"/>
          <w:b/>
          <w:bCs/>
        </w:rPr>
        <w:t>7 co.1</w:t>
      </w:r>
      <w:r w:rsidR="001465AA" w:rsidRPr="00065A49">
        <w:rPr>
          <w:rFonts w:ascii="Times New Roman" w:hAnsi="Times New Roman" w:cs="Times New Roman"/>
          <w:b/>
          <w:bCs/>
        </w:rPr>
        <w:t xml:space="preserve"> del </w:t>
      </w:r>
      <w:r w:rsidR="0005636A" w:rsidRPr="00065A49">
        <w:rPr>
          <w:rFonts w:ascii="Times New Roman" w:hAnsi="Times New Roman" w:cs="Times New Roman"/>
          <w:b/>
          <w:bCs/>
        </w:rPr>
        <w:t>D.Lgs. 36/2023</w:t>
      </w:r>
    </w:p>
    <w:p w14:paraId="1651F090" w14:textId="29B7253D" w:rsidR="00537FCD" w:rsidRPr="00065A49" w:rsidRDefault="00537FCD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5A49">
        <w:rPr>
          <w:rFonts w:ascii="Times New Roman" w:hAnsi="Times New Roman" w:cs="Times New Roman"/>
          <w:b/>
          <w:bCs/>
        </w:rPr>
        <w:t>Volontà di assorbi</w:t>
      </w:r>
      <w:r w:rsidR="00165CCE" w:rsidRPr="00065A49">
        <w:rPr>
          <w:rFonts w:ascii="Times New Roman" w:hAnsi="Times New Roman" w:cs="Times New Roman"/>
          <w:b/>
          <w:bCs/>
        </w:rPr>
        <w:t>r</w:t>
      </w:r>
      <w:r w:rsidRPr="00065A49">
        <w:rPr>
          <w:rFonts w:ascii="Times New Roman" w:hAnsi="Times New Roman" w:cs="Times New Roman"/>
          <w:b/>
          <w:bCs/>
        </w:rPr>
        <w:t xml:space="preserve">e </w:t>
      </w:r>
      <w:r w:rsidR="001B60B2" w:rsidRPr="00065A49">
        <w:rPr>
          <w:rFonts w:ascii="Times New Roman" w:hAnsi="Times New Roman" w:cs="Times New Roman"/>
          <w:b/>
          <w:bCs/>
        </w:rPr>
        <w:t>un</w:t>
      </w:r>
      <w:r w:rsidR="0071035A" w:rsidRPr="00065A49">
        <w:rPr>
          <w:rFonts w:ascii="Times New Roman" w:hAnsi="Times New Roman" w:cs="Times New Roman"/>
          <w:b/>
          <w:bCs/>
        </w:rPr>
        <w:t>o</w:t>
      </w:r>
      <w:r w:rsidR="001B60B2" w:rsidRPr="00065A49">
        <w:rPr>
          <w:rFonts w:ascii="Times New Roman" w:hAnsi="Times New Roman" w:cs="Times New Roman"/>
          <w:b/>
          <w:bCs/>
        </w:rPr>
        <w:t xml:space="preserve"> o più membri del personale attualmente impiegato dal</w:t>
      </w:r>
      <w:r w:rsidR="001465AA" w:rsidRPr="00065A49">
        <w:rPr>
          <w:rFonts w:ascii="Times New Roman" w:hAnsi="Times New Roman" w:cs="Times New Roman"/>
          <w:b/>
          <w:bCs/>
        </w:rPr>
        <w:t xml:space="preserve">l’Appaltatore </w:t>
      </w:r>
      <w:r w:rsidR="00D7342C" w:rsidRPr="00065A49">
        <w:rPr>
          <w:rFonts w:ascii="Times New Roman" w:hAnsi="Times New Roman" w:cs="Times New Roman"/>
          <w:b/>
          <w:bCs/>
        </w:rPr>
        <w:t>uscente</w:t>
      </w:r>
    </w:p>
    <w:p w14:paraId="579FBB2A" w14:textId="030AC719" w:rsidR="0071035A" w:rsidRPr="00065A49" w:rsidRDefault="0071035A" w:rsidP="0071035A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5A49">
        <w:rPr>
          <w:rFonts w:ascii="Times New Roman" w:hAnsi="Times New Roman" w:cs="Times New Roman"/>
          <w:b/>
          <w:bCs/>
        </w:rPr>
        <w:t>NO</w:t>
      </w:r>
    </w:p>
    <w:p w14:paraId="355FAD6B" w14:textId="77777777" w:rsidR="0071035A" w:rsidRPr="00065A49" w:rsidRDefault="0071035A" w:rsidP="0071035A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5A49">
        <w:rPr>
          <w:rFonts w:ascii="Times New Roman" w:hAnsi="Times New Roman" w:cs="Times New Roman"/>
          <w:b/>
          <w:bCs/>
        </w:rPr>
        <w:t>SI</w:t>
      </w:r>
    </w:p>
    <w:p w14:paraId="70BC8E52" w14:textId="407660C3" w:rsidR="0071035A" w:rsidRPr="00065A49" w:rsidRDefault="0071035A" w:rsidP="0071035A">
      <w:pPr>
        <w:spacing w:line="36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065A49">
        <w:rPr>
          <w:rFonts w:ascii="Times New Roman" w:hAnsi="Times New Roman" w:cs="Times New Roman"/>
          <w:i/>
          <w:iCs/>
        </w:rPr>
        <w:t>In caso di risposta negativa motivare le ragioni per cui non si intende assorbire il personale del</w:t>
      </w:r>
      <w:r w:rsidR="001465AA" w:rsidRPr="00065A49">
        <w:rPr>
          <w:rFonts w:ascii="Times New Roman" w:hAnsi="Times New Roman" w:cs="Times New Roman"/>
          <w:i/>
          <w:iCs/>
        </w:rPr>
        <w:t xml:space="preserve">l’Appaltatore </w:t>
      </w:r>
      <w:r w:rsidRPr="00065A49">
        <w:rPr>
          <w:rFonts w:ascii="Times New Roman" w:hAnsi="Times New Roman" w:cs="Times New Roman"/>
          <w:i/>
          <w:iCs/>
        </w:rPr>
        <w:t>uscente:</w:t>
      </w:r>
    </w:p>
    <w:p w14:paraId="13FF9921" w14:textId="77777777" w:rsidR="004A1598" w:rsidRPr="00065A49" w:rsidRDefault="004A1598" w:rsidP="004A159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lightGray"/>
        </w:rPr>
        <w:t xml:space="preserve">Specificare: </w:t>
      </w:r>
      <w:r w:rsidRPr="004A1598">
        <w:rPr>
          <w:rFonts w:ascii="Times New Roman" w:hAnsi="Times New Roman" w:cs="Times New Roman"/>
          <w:highlight w:val="lightGray"/>
        </w:rPr>
        <w:t>__________________________</w:t>
      </w:r>
    </w:p>
    <w:p w14:paraId="78B519D9" w14:textId="49B77685" w:rsidR="00537FCD" w:rsidRPr="00065A49" w:rsidRDefault="001B60B2" w:rsidP="0071035A">
      <w:pPr>
        <w:spacing w:line="360" w:lineRule="auto"/>
        <w:ind w:left="360"/>
        <w:jc w:val="both"/>
        <w:rPr>
          <w:rFonts w:ascii="Times New Roman" w:hAnsi="Times New Roman" w:cs="Times New Roman"/>
          <w:i/>
          <w:iCs/>
        </w:rPr>
      </w:pPr>
      <w:r w:rsidRPr="00065A49">
        <w:rPr>
          <w:rFonts w:ascii="Times New Roman" w:hAnsi="Times New Roman" w:cs="Times New Roman"/>
          <w:i/>
          <w:iCs/>
        </w:rPr>
        <w:lastRenderedPageBreak/>
        <w:t xml:space="preserve">In caso di risposta affermativa compilare le successive sezioni </w:t>
      </w:r>
    </w:p>
    <w:p w14:paraId="08029B44" w14:textId="41DEDAAD" w:rsidR="00CA48A9" w:rsidRPr="00065A49" w:rsidRDefault="00B07EB0" w:rsidP="0005636A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5A49">
        <w:rPr>
          <w:rFonts w:ascii="Times New Roman" w:hAnsi="Times New Roman" w:cs="Times New Roman"/>
          <w:b/>
          <w:bCs/>
        </w:rPr>
        <w:t>Elencazione del personale attualmente impiegato dal</w:t>
      </w:r>
      <w:r w:rsidR="001465AA" w:rsidRPr="00065A49">
        <w:rPr>
          <w:rFonts w:ascii="Times New Roman" w:hAnsi="Times New Roman" w:cs="Times New Roman"/>
          <w:b/>
          <w:bCs/>
        </w:rPr>
        <w:t>l’Appaltatore</w:t>
      </w:r>
      <w:r w:rsidR="00D7342C" w:rsidRPr="00065A49">
        <w:rPr>
          <w:rFonts w:ascii="Times New Roman" w:hAnsi="Times New Roman" w:cs="Times New Roman"/>
          <w:b/>
          <w:bCs/>
        </w:rPr>
        <w:t xml:space="preserve"> </w:t>
      </w:r>
      <w:r w:rsidRPr="00065A49">
        <w:rPr>
          <w:rFonts w:ascii="Times New Roman" w:hAnsi="Times New Roman" w:cs="Times New Roman"/>
          <w:b/>
          <w:bCs/>
        </w:rPr>
        <w:t>uscente che si intende assorbire</w:t>
      </w:r>
      <w:r w:rsidR="003D7FCC" w:rsidRPr="00065A49">
        <w:rPr>
          <w:rFonts w:ascii="Times New Roman" w:hAnsi="Times New Roman" w:cs="Times New Roman"/>
          <w:b/>
          <w:bCs/>
        </w:rPr>
        <w:t>:</w:t>
      </w:r>
      <w:r w:rsidR="008E1B69" w:rsidRPr="00065A49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7"/>
        <w:gridCol w:w="1588"/>
        <w:gridCol w:w="1751"/>
        <w:gridCol w:w="1643"/>
        <w:gridCol w:w="1689"/>
        <w:gridCol w:w="1330"/>
      </w:tblGrid>
      <w:tr w:rsidR="008A0709" w:rsidRPr="00065A49" w14:paraId="4FD20497" w14:textId="708F44B6" w:rsidTr="008A0709">
        <w:tc>
          <w:tcPr>
            <w:tcW w:w="9628" w:type="dxa"/>
            <w:gridSpan w:val="6"/>
            <w:shd w:val="clear" w:color="auto" w:fill="D9D9D9" w:themeFill="background1" w:themeFillShade="D9"/>
          </w:tcPr>
          <w:p w14:paraId="434BF30D" w14:textId="00A1FE77" w:rsidR="00C57AE1" w:rsidRPr="00065A49" w:rsidRDefault="00C57AE1" w:rsidP="00CA48A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33CC"/>
              </w:rPr>
            </w:pPr>
            <w:bookmarkStart w:id="0" w:name="_Hlk65842827"/>
            <w:r w:rsidRPr="00065A49">
              <w:rPr>
                <w:rFonts w:ascii="Times New Roman" w:hAnsi="Times New Roman" w:cs="Times New Roman"/>
                <w:b/>
                <w:bCs/>
                <w:color w:val="0033CC"/>
              </w:rPr>
              <w:t>PROGETTO DI ASSORBIMENTO DEL PERSONALE</w:t>
            </w:r>
          </w:p>
        </w:tc>
      </w:tr>
      <w:tr w:rsidR="00B422CF" w:rsidRPr="00065A49" w14:paraId="27F8625E" w14:textId="53B81A28" w:rsidTr="00C57AE1">
        <w:tc>
          <w:tcPr>
            <w:tcW w:w="1627" w:type="dxa"/>
            <w:shd w:val="clear" w:color="auto" w:fill="F2F2F2" w:themeFill="background1" w:themeFillShade="F2"/>
          </w:tcPr>
          <w:p w14:paraId="47070493" w14:textId="206E3CC6" w:rsidR="00B422CF" w:rsidRPr="00065A49" w:rsidRDefault="00B422CF" w:rsidP="00C57AE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  <w:b/>
                <w:bCs/>
              </w:rPr>
              <w:t xml:space="preserve">Numero </w:t>
            </w:r>
            <w:r w:rsidR="008375BF" w:rsidRPr="00065A49">
              <w:rPr>
                <w:rFonts w:ascii="Times New Roman" w:hAnsi="Times New Roman" w:cs="Times New Roman"/>
                <w:b/>
                <w:bCs/>
              </w:rPr>
              <w:t xml:space="preserve"> progressivo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di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lavoratori</w:t>
            </w:r>
          </w:p>
        </w:tc>
        <w:tc>
          <w:tcPr>
            <w:tcW w:w="1588" w:type="dxa"/>
            <w:shd w:val="clear" w:color="auto" w:fill="F2F2F2" w:themeFill="background1" w:themeFillShade="F2"/>
          </w:tcPr>
          <w:p w14:paraId="73474E92" w14:textId="0B94D729" w:rsidR="00B422CF" w:rsidRPr="00065A49" w:rsidRDefault="00B422CF" w:rsidP="00C57AE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5A49">
              <w:rPr>
                <w:rFonts w:ascii="Times New Roman" w:hAnsi="Times New Roman" w:cs="Times New Roman"/>
                <w:b/>
                <w:bCs/>
              </w:rPr>
              <w:t>CCNL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utilizzato</w:t>
            </w:r>
          </w:p>
        </w:tc>
        <w:tc>
          <w:tcPr>
            <w:tcW w:w="1751" w:type="dxa"/>
            <w:shd w:val="clear" w:color="auto" w:fill="F2F2F2" w:themeFill="background1" w:themeFillShade="F2"/>
          </w:tcPr>
          <w:p w14:paraId="119E28B5" w14:textId="2A2B686B" w:rsidR="00B422CF" w:rsidRPr="00065A49" w:rsidRDefault="00B422CF" w:rsidP="00C57AE1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65A49">
              <w:rPr>
                <w:rFonts w:ascii="Times New Roman" w:hAnsi="Times New Roman" w:cs="Times New Roman"/>
                <w:b/>
                <w:bCs/>
              </w:rPr>
              <w:t>Inquadramento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(livello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contrattuale)</w:t>
            </w:r>
          </w:p>
        </w:tc>
        <w:tc>
          <w:tcPr>
            <w:tcW w:w="1643" w:type="dxa"/>
            <w:shd w:val="clear" w:color="auto" w:fill="F2F2F2" w:themeFill="background1" w:themeFillShade="F2"/>
          </w:tcPr>
          <w:p w14:paraId="7B8C705B" w14:textId="4095B298" w:rsidR="00B422CF" w:rsidRPr="00065A49" w:rsidRDefault="00B422CF" w:rsidP="00C57AE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  <w:b/>
                <w:bCs/>
              </w:rPr>
              <w:t>Costo orario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CCNL di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riferimento</w:t>
            </w:r>
          </w:p>
        </w:tc>
        <w:tc>
          <w:tcPr>
            <w:tcW w:w="1689" w:type="dxa"/>
            <w:shd w:val="clear" w:color="auto" w:fill="F2F2F2" w:themeFill="background1" w:themeFillShade="F2"/>
          </w:tcPr>
          <w:p w14:paraId="55BF53A2" w14:textId="6147CA5A" w:rsidR="00B422CF" w:rsidRPr="00065A49" w:rsidRDefault="00B422CF" w:rsidP="00C57AE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  <w:b/>
                <w:bCs/>
              </w:rPr>
              <w:t>Trattamento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Economico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(retribuzione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annua lorda)</w:t>
            </w:r>
          </w:p>
        </w:tc>
        <w:tc>
          <w:tcPr>
            <w:tcW w:w="1330" w:type="dxa"/>
            <w:shd w:val="clear" w:color="auto" w:fill="F2F2F2" w:themeFill="background1" w:themeFillShade="F2"/>
          </w:tcPr>
          <w:p w14:paraId="58D0419A" w14:textId="3DEDA5B0" w:rsidR="00B422CF" w:rsidRPr="00065A49" w:rsidRDefault="00B422CF" w:rsidP="00C57AE1">
            <w:pPr>
              <w:spacing w:before="120" w:after="120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  <w:b/>
                <w:bCs/>
              </w:rPr>
              <w:t>Ore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settimanali</w:t>
            </w:r>
            <w:r w:rsidR="00C57AE1" w:rsidRPr="00065A4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65A49">
              <w:rPr>
                <w:rFonts w:ascii="Times New Roman" w:hAnsi="Times New Roman" w:cs="Times New Roman"/>
                <w:b/>
                <w:bCs/>
              </w:rPr>
              <w:t>d’impiego</w:t>
            </w:r>
          </w:p>
        </w:tc>
      </w:tr>
      <w:tr w:rsidR="00B422CF" w:rsidRPr="00065A49" w14:paraId="446E5FB8" w14:textId="48719F51" w:rsidTr="00B422CF">
        <w:tc>
          <w:tcPr>
            <w:tcW w:w="1627" w:type="dxa"/>
          </w:tcPr>
          <w:p w14:paraId="7EE274EE" w14:textId="38CE5940" w:rsidR="00B422CF" w:rsidRPr="00065A49" w:rsidRDefault="008375B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8" w:type="dxa"/>
          </w:tcPr>
          <w:p w14:paraId="50ACC4EC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0F0B7252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452D6C6F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14:paraId="7AA5C473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14:paraId="49F9AF41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2CF" w:rsidRPr="00065A49" w14:paraId="03348C0F" w14:textId="0AC53FBC" w:rsidTr="00B422CF">
        <w:tc>
          <w:tcPr>
            <w:tcW w:w="1627" w:type="dxa"/>
          </w:tcPr>
          <w:p w14:paraId="595AFE11" w14:textId="5F42ADBC" w:rsidR="00B422CF" w:rsidRPr="00065A49" w:rsidRDefault="008375B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8" w:type="dxa"/>
          </w:tcPr>
          <w:p w14:paraId="12D1C56B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148F5B49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5AADC8F3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14:paraId="5802EC6A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14:paraId="4C2AD115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2CF" w:rsidRPr="00065A49" w14:paraId="76CDAFCE" w14:textId="21A3FEE7" w:rsidTr="00B422CF">
        <w:tc>
          <w:tcPr>
            <w:tcW w:w="1627" w:type="dxa"/>
          </w:tcPr>
          <w:p w14:paraId="11EDBDFF" w14:textId="06504027" w:rsidR="00B422CF" w:rsidRPr="00065A49" w:rsidRDefault="008375B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</w:tcPr>
          <w:p w14:paraId="689E88FF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24FA99AC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3CE618B4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14:paraId="624E743A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14:paraId="2B76A974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22CF" w:rsidRPr="00065A49" w14:paraId="414E1D97" w14:textId="024F9033" w:rsidTr="00B422CF">
        <w:tc>
          <w:tcPr>
            <w:tcW w:w="1627" w:type="dxa"/>
          </w:tcPr>
          <w:p w14:paraId="4BDE70C4" w14:textId="673C0498" w:rsidR="00B422CF" w:rsidRPr="00065A49" w:rsidRDefault="008375B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065A49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588" w:type="dxa"/>
          </w:tcPr>
          <w:p w14:paraId="2F98DDA8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167C3054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3556C621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14:paraId="5CFBC1FE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14:paraId="415BABD3" w14:textId="77777777" w:rsidR="00B422CF" w:rsidRPr="00065A49" w:rsidRDefault="00B422CF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EE5" w:rsidRPr="00065A49" w14:paraId="7CE4286C" w14:textId="77777777" w:rsidTr="00B422CF">
        <w:tc>
          <w:tcPr>
            <w:tcW w:w="1627" w:type="dxa"/>
          </w:tcPr>
          <w:p w14:paraId="1D1B4570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3A438FF0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4CF5B125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0899B2CF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14:paraId="0B6D64ED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14:paraId="7EC594A3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EE5" w:rsidRPr="00065A49" w14:paraId="59FE5812" w14:textId="77777777" w:rsidTr="00B422CF">
        <w:tc>
          <w:tcPr>
            <w:tcW w:w="1627" w:type="dxa"/>
          </w:tcPr>
          <w:p w14:paraId="708A348B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010EB5EE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2C6621A3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65252A34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14:paraId="5DD0F6E0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14:paraId="349BD9C6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12EE5" w:rsidRPr="00065A49" w14:paraId="6F490882" w14:textId="77777777" w:rsidTr="00B422CF">
        <w:tc>
          <w:tcPr>
            <w:tcW w:w="1627" w:type="dxa"/>
          </w:tcPr>
          <w:p w14:paraId="1B1C1957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</w:tcPr>
          <w:p w14:paraId="2004CD23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14:paraId="733E89D5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</w:tcPr>
          <w:p w14:paraId="413AB394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14:paraId="040810B5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</w:tcPr>
          <w:p w14:paraId="44759E5C" w14:textId="77777777" w:rsidR="00412EE5" w:rsidRPr="00065A49" w:rsidRDefault="00412EE5" w:rsidP="00B07EB0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35007224" w14:textId="74DAB9BF" w:rsidR="00B07EB0" w:rsidRPr="00065A49" w:rsidRDefault="00B07EB0" w:rsidP="0005636A">
      <w:pPr>
        <w:pStyle w:val="Paragrafoelenco"/>
        <w:numPr>
          <w:ilvl w:val="0"/>
          <w:numId w:val="1"/>
        </w:numPr>
        <w:spacing w:before="120" w:line="360" w:lineRule="auto"/>
        <w:jc w:val="both"/>
        <w:rPr>
          <w:rFonts w:ascii="Times New Roman" w:hAnsi="Times New Roman" w:cs="Times New Roman"/>
          <w:b/>
          <w:bCs/>
        </w:rPr>
      </w:pPr>
      <w:r w:rsidRPr="00065A49">
        <w:rPr>
          <w:rFonts w:ascii="Times New Roman" w:hAnsi="Times New Roman" w:cs="Times New Roman"/>
          <w:b/>
          <w:bCs/>
        </w:rPr>
        <w:t>Piani individuali di inserimento professionale, (</w:t>
      </w:r>
      <w:r w:rsidR="002119F9" w:rsidRPr="00065A49">
        <w:rPr>
          <w:rFonts w:ascii="Times New Roman" w:hAnsi="Times New Roman" w:cs="Times New Roman"/>
          <w:b/>
          <w:bCs/>
        </w:rPr>
        <w:t>CCNL</w:t>
      </w:r>
      <w:r w:rsidR="00EA7C14" w:rsidRPr="00065A49">
        <w:rPr>
          <w:rFonts w:ascii="Times New Roman" w:hAnsi="Times New Roman" w:cs="Times New Roman"/>
          <w:b/>
          <w:bCs/>
        </w:rPr>
        <w:t xml:space="preserve"> applicato</w:t>
      </w:r>
      <w:r w:rsidRPr="00065A49">
        <w:rPr>
          <w:rFonts w:ascii="Times New Roman" w:hAnsi="Times New Roman" w:cs="Times New Roman"/>
          <w:b/>
          <w:bCs/>
        </w:rPr>
        <w:t xml:space="preserve">, inquadramento, retribuzione) e sociale del personale di cui al punto 1 </w:t>
      </w:r>
    </w:p>
    <w:p w14:paraId="03B944C7" w14:textId="747E2187" w:rsidR="00B07EB0" w:rsidRPr="00065A49" w:rsidRDefault="004A1598" w:rsidP="00B07EB0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lightGray"/>
        </w:rPr>
        <w:t xml:space="preserve">Specificare: </w:t>
      </w:r>
      <w:r w:rsidR="00B07EB0" w:rsidRPr="004A1598">
        <w:rPr>
          <w:rFonts w:ascii="Times New Roman" w:hAnsi="Times New Roman" w:cs="Times New Roman"/>
          <w:highlight w:val="lightGray"/>
        </w:rPr>
        <w:t>_____</w:t>
      </w:r>
      <w:r w:rsidRPr="004A1598">
        <w:rPr>
          <w:rFonts w:ascii="Times New Roman" w:hAnsi="Times New Roman" w:cs="Times New Roman"/>
          <w:highlight w:val="lightGray"/>
        </w:rPr>
        <w:t>_____________________</w:t>
      </w:r>
    </w:p>
    <w:p w14:paraId="3D4E781C" w14:textId="77777777" w:rsidR="00C57AE1" w:rsidRPr="00065A49" w:rsidRDefault="00C57AE1" w:rsidP="00B07EB0">
      <w:pPr>
        <w:spacing w:line="360" w:lineRule="auto"/>
        <w:jc w:val="both"/>
        <w:rPr>
          <w:rFonts w:ascii="Times New Roman" w:hAnsi="Times New Roman" w:cs="Times New Roman"/>
        </w:rPr>
      </w:pPr>
    </w:p>
    <w:p w14:paraId="55B45F4F" w14:textId="77777777" w:rsidR="00B07EB0" w:rsidRPr="00065A49" w:rsidRDefault="00B07EB0" w:rsidP="00B07EB0">
      <w:pPr>
        <w:pStyle w:val="Paragrafoelenco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0C3D8CF" w14:textId="2B6672A8" w:rsidR="00B07EB0" w:rsidRPr="00065A49" w:rsidRDefault="00B07EB0" w:rsidP="00B07EB0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065A49">
        <w:rPr>
          <w:rFonts w:ascii="Times New Roman" w:hAnsi="Times New Roman" w:cs="Times New Roman"/>
          <w:b/>
          <w:bCs/>
        </w:rPr>
        <w:t xml:space="preserve">Ricadute positive attese con il progetto in termini di sviluppo e consolidamento professionale e sociale </w:t>
      </w:r>
    </w:p>
    <w:p w14:paraId="14EE8D13" w14:textId="77777777" w:rsidR="004A1598" w:rsidRPr="004A1598" w:rsidRDefault="004A1598" w:rsidP="004A1598">
      <w:pPr>
        <w:spacing w:line="360" w:lineRule="auto"/>
        <w:jc w:val="both"/>
        <w:rPr>
          <w:rFonts w:ascii="Times New Roman" w:hAnsi="Times New Roman" w:cs="Times New Roman"/>
        </w:rPr>
      </w:pPr>
      <w:r w:rsidRPr="004A1598">
        <w:rPr>
          <w:rFonts w:ascii="Times New Roman" w:hAnsi="Times New Roman" w:cs="Times New Roman"/>
          <w:highlight w:val="lightGray"/>
        </w:rPr>
        <w:t>Specificare: __________________________</w:t>
      </w:r>
    </w:p>
    <w:p w14:paraId="16A53D2D" w14:textId="69386C6F" w:rsidR="00B07EB0" w:rsidRPr="00065A49" w:rsidRDefault="00B07EB0" w:rsidP="00D233CB">
      <w:pPr>
        <w:spacing w:line="360" w:lineRule="auto"/>
        <w:rPr>
          <w:rFonts w:ascii="Times New Roman" w:hAnsi="Times New Roman" w:cs="Times New Roman"/>
          <w:highlight w:val="yellow"/>
        </w:rPr>
      </w:pPr>
    </w:p>
    <w:p w14:paraId="5458F193" w14:textId="77777777" w:rsidR="008375BF" w:rsidRPr="00065A49" w:rsidRDefault="008375BF" w:rsidP="008375BF">
      <w:pPr>
        <w:spacing w:line="360" w:lineRule="auto"/>
        <w:rPr>
          <w:rFonts w:ascii="Times New Roman" w:hAnsi="Times New Roman" w:cs="Times New Roman"/>
        </w:rPr>
      </w:pPr>
      <w:r w:rsidRPr="00065A49">
        <w:rPr>
          <w:rFonts w:ascii="Times New Roman" w:hAnsi="Times New Roman" w:cs="Times New Roman"/>
        </w:rPr>
        <w:t>data come da firma digitale</w:t>
      </w:r>
    </w:p>
    <w:p w14:paraId="44EFAA9D" w14:textId="328F8303" w:rsidR="00B07EB0" w:rsidRPr="00065A49" w:rsidRDefault="00B07EB0" w:rsidP="00D233CB">
      <w:pPr>
        <w:spacing w:line="360" w:lineRule="auto"/>
        <w:rPr>
          <w:rFonts w:ascii="Times New Roman" w:hAnsi="Times New Roman" w:cs="Times New Roman"/>
          <w:b/>
          <w:bCs/>
        </w:rPr>
      </w:pPr>
      <w:r w:rsidRPr="00065A49">
        <w:rPr>
          <w:rFonts w:ascii="Times New Roman" w:hAnsi="Times New Roman" w:cs="Times New Roman"/>
          <w:b/>
          <w:bCs/>
        </w:rPr>
        <w:t>Documento firmato digitalmente</w:t>
      </w:r>
    </w:p>
    <w:p w14:paraId="46A1D1A5" w14:textId="5B96E499" w:rsidR="00F4477D" w:rsidRPr="00065A49" w:rsidRDefault="00F4477D" w:rsidP="00D233CB">
      <w:pPr>
        <w:spacing w:line="360" w:lineRule="auto"/>
        <w:rPr>
          <w:rFonts w:ascii="Times New Roman" w:hAnsi="Times New Roman" w:cs="Times New Roman"/>
          <w:i/>
          <w:iCs/>
        </w:rPr>
      </w:pPr>
      <w:r w:rsidRPr="00065A49">
        <w:rPr>
          <w:rFonts w:ascii="Times New Roman" w:hAnsi="Times New Roman" w:cs="Times New Roman"/>
          <w:i/>
          <w:iCs/>
        </w:rPr>
        <w:t>(in caso di raggruppamento il documento deve essere firmato da tutti i membri del raggruppamento)</w:t>
      </w:r>
    </w:p>
    <w:sectPr w:rsidR="00F4477D" w:rsidRPr="00065A49" w:rsidSect="00730461">
      <w:headerReference w:type="default" r:id="rId8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C932" w14:textId="77777777" w:rsidR="00730461" w:rsidRDefault="00730461" w:rsidP="00D233CB">
      <w:pPr>
        <w:spacing w:after="0" w:line="240" w:lineRule="auto"/>
      </w:pPr>
      <w:r>
        <w:separator/>
      </w:r>
    </w:p>
  </w:endnote>
  <w:endnote w:type="continuationSeparator" w:id="0">
    <w:p w14:paraId="02BB8F52" w14:textId="77777777" w:rsidR="00730461" w:rsidRDefault="00730461" w:rsidP="00D23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3B75F" w14:textId="77777777" w:rsidR="00730461" w:rsidRDefault="00730461" w:rsidP="00D233CB">
      <w:pPr>
        <w:spacing w:after="0" w:line="240" w:lineRule="auto"/>
      </w:pPr>
      <w:r>
        <w:separator/>
      </w:r>
    </w:p>
  </w:footnote>
  <w:footnote w:type="continuationSeparator" w:id="0">
    <w:p w14:paraId="33B3759F" w14:textId="77777777" w:rsidR="00730461" w:rsidRDefault="00730461" w:rsidP="00D23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C3A7" w14:textId="02E836AF" w:rsidR="00E904AE" w:rsidRDefault="00E904AE" w:rsidP="005733A7">
    <w:pPr>
      <w:tabs>
        <w:tab w:val="left" w:pos="6916"/>
      </w:tabs>
      <w:ind w:left="-540"/>
      <w:jc w:val="center"/>
      <w:rPr>
        <w:rFonts w:ascii="Times New Roman" w:hAnsi="Times New Roman" w:cs="Times New Roman"/>
        <w:i/>
        <w:iCs/>
      </w:rPr>
    </w:pPr>
  </w:p>
  <w:p w14:paraId="623A0A96" w14:textId="77777777" w:rsidR="005171A5" w:rsidRPr="00C57AE1" w:rsidRDefault="005171A5" w:rsidP="005733A7">
    <w:pPr>
      <w:tabs>
        <w:tab w:val="left" w:pos="6916"/>
      </w:tabs>
      <w:ind w:left="-540"/>
      <w:jc w:val="center"/>
      <w:rPr>
        <w:rFonts w:ascii="Times New Roman" w:hAnsi="Times New Roman" w:cs="Times New Roman"/>
        <w:i/>
        <w:iCs/>
      </w:rPr>
    </w:pPr>
  </w:p>
  <w:p w14:paraId="19566FBA" w14:textId="77777777" w:rsidR="00D233CB" w:rsidRDefault="00D233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985751"/>
    <w:multiLevelType w:val="hybridMultilevel"/>
    <w:tmpl w:val="39DE51E6"/>
    <w:lvl w:ilvl="0" w:tplc="7B96A15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2BD3"/>
    <w:multiLevelType w:val="hybridMultilevel"/>
    <w:tmpl w:val="0910F1A6"/>
    <w:lvl w:ilvl="0" w:tplc="4FEED09E">
      <w:start w:val="1"/>
      <w:numFmt w:val="bullet"/>
      <w:lvlText w:val=""/>
      <w:lvlJc w:val="left"/>
      <w:pPr>
        <w:ind w:left="720" w:hanging="360"/>
      </w:pPr>
      <w:rPr>
        <w:rFonts w:ascii="Symbol" w:hAnsi="Symbol" w:cs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8101E"/>
    <w:multiLevelType w:val="hybridMultilevel"/>
    <w:tmpl w:val="447803BA"/>
    <w:lvl w:ilvl="0" w:tplc="6CA67A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829446">
    <w:abstractNumId w:val="1"/>
  </w:num>
  <w:num w:numId="2" w16cid:durableId="899631058">
    <w:abstractNumId w:val="0"/>
  </w:num>
  <w:num w:numId="3" w16cid:durableId="1411392456">
    <w:abstractNumId w:val="2"/>
  </w:num>
  <w:num w:numId="4" w16cid:durableId="20739611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3CB"/>
    <w:rsid w:val="00011EDA"/>
    <w:rsid w:val="0005636A"/>
    <w:rsid w:val="00065A49"/>
    <w:rsid w:val="000669AB"/>
    <w:rsid w:val="00080140"/>
    <w:rsid w:val="0009704D"/>
    <w:rsid w:val="000C22A7"/>
    <w:rsid w:val="00100E3A"/>
    <w:rsid w:val="00134327"/>
    <w:rsid w:val="001465AA"/>
    <w:rsid w:val="00165CCE"/>
    <w:rsid w:val="001B60B2"/>
    <w:rsid w:val="002119F9"/>
    <w:rsid w:val="00326BFC"/>
    <w:rsid w:val="00357064"/>
    <w:rsid w:val="00383B84"/>
    <w:rsid w:val="00395B14"/>
    <w:rsid w:val="003B23CE"/>
    <w:rsid w:val="003D226F"/>
    <w:rsid w:val="003D7FCC"/>
    <w:rsid w:val="00412EE5"/>
    <w:rsid w:val="00447EB9"/>
    <w:rsid w:val="004A1598"/>
    <w:rsid w:val="005171A5"/>
    <w:rsid w:val="00524DB9"/>
    <w:rsid w:val="005323B6"/>
    <w:rsid w:val="00537FCD"/>
    <w:rsid w:val="005733A7"/>
    <w:rsid w:val="005777D4"/>
    <w:rsid w:val="005D6850"/>
    <w:rsid w:val="005F554B"/>
    <w:rsid w:val="00602169"/>
    <w:rsid w:val="00634407"/>
    <w:rsid w:val="00636CC5"/>
    <w:rsid w:val="00651C5E"/>
    <w:rsid w:val="006A0CCB"/>
    <w:rsid w:val="006E271B"/>
    <w:rsid w:val="0071035A"/>
    <w:rsid w:val="007115CE"/>
    <w:rsid w:val="00730461"/>
    <w:rsid w:val="007410AF"/>
    <w:rsid w:val="007E0D7F"/>
    <w:rsid w:val="008277E7"/>
    <w:rsid w:val="008375BF"/>
    <w:rsid w:val="00893992"/>
    <w:rsid w:val="008A0709"/>
    <w:rsid w:val="008E1B69"/>
    <w:rsid w:val="009048EF"/>
    <w:rsid w:val="00945C29"/>
    <w:rsid w:val="009926ED"/>
    <w:rsid w:val="00A20A34"/>
    <w:rsid w:val="00AB4F5E"/>
    <w:rsid w:val="00AC5B58"/>
    <w:rsid w:val="00AD1917"/>
    <w:rsid w:val="00AE0B3C"/>
    <w:rsid w:val="00AE1EFD"/>
    <w:rsid w:val="00AE5484"/>
    <w:rsid w:val="00B07EB0"/>
    <w:rsid w:val="00B41162"/>
    <w:rsid w:val="00B422CF"/>
    <w:rsid w:val="00B423B6"/>
    <w:rsid w:val="00B44288"/>
    <w:rsid w:val="00B91E22"/>
    <w:rsid w:val="00BB68B9"/>
    <w:rsid w:val="00BD569B"/>
    <w:rsid w:val="00C34052"/>
    <w:rsid w:val="00C35373"/>
    <w:rsid w:val="00C41AD2"/>
    <w:rsid w:val="00C53C94"/>
    <w:rsid w:val="00C57AE1"/>
    <w:rsid w:val="00C8324C"/>
    <w:rsid w:val="00CA48A9"/>
    <w:rsid w:val="00CB3B3D"/>
    <w:rsid w:val="00D233CB"/>
    <w:rsid w:val="00D7342C"/>
    <w:rsid w:val="00DB4B26"/>
    <w:rsid w:val="00DB7986"/>
    <w:rsid w:val="00DF6562"/>
    <w:rsid w:val="00E02E56"/>
    <w:rsid w:val="00E87426"/>
    <w:rsid w:val="00E904AE"/>
    <w:rsid w:val="00EA18A4"/>
    <w:rsid w:val="00EA7C14"/>
    <w:rsid w:val="00ED56D4"/>
    <w:rsid w:val="00F4477D"/>
    <w:rsid w:val="00F83880"/>
    <w:rsid w:val="00FA76B4"/>
    <w:rsid w:val="00FC7C70"/>
    <w:rsid w:val="00FE5F8C"/>
    <w:rsid w:val="00FF3BE2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95FDB"/>
  <w15:chartTrackingRefBased/>
  <w15:docId w15:val="{843C3AB9-1438-4398-AF54-8FD0E85D8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465AA"/>
    <w:pPr>
      <w:keepNext/>
      <w:overflowPunct w:val="0"/>
      <w:autoSpaceDE w:val="0"/>
      <w:autoSpaceDN w:val="0"/>
      <w:adjustRightInd w:val="0"/>
      <w:spacing w:after="0" w:line="240" w:lineRule="auto"/>
      <w:ind w:left="280" w:right="-8"/>
      <w:jc w:val="right"/>
      <w:textAlignment w:val="baseline"/>
      <w:outlineLvl w:val="0"/>
    </w:pPr>
    <w:rPr>
      <w:rFonts w:ascii="Verdana" w:eastAsia="Times New Roman" w:hAnsi="Verdan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3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33CB"/>
  </w:style>
  <w:style w:type="paragraph" w:styleId="Pidipagina">
    <w:name w:val="footer"/>
    <w:basedOn w:val="Normale"/>
    <w:link w:val="PidipaginaCarattere"/>
    <w:uiPriority w:val="99"/>
    <w:unhideWhenUsed/>
    <w:rsid w:val="00D233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33CB"/>
  </w:style>
  <w:style w:type="paragraph" w:styleId="Paragrafoelenco">
    <w:name w:val="List Paragraph"/>
    <w:basedOn w:val="Normale"/>
    <w:uiPriority w:val="34"/>
    <w:qFormat/>
    <w:rsid w:val="00B07EB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7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7C14"/>
    <w:rPr>
      <w:rFonts w:ascii="Segoe UI" w:hAnsi="Segoe UI" w:cs="Segoe UI"/>
      <w:sz w:val="18"/>
      <w:szCs w:val="18"/>
    </w:rPr>
  </w:style>
  <w:style w:type="character" w:customStyle="1" w:styleId="BLOCKBOLD">
    <w:name w:val="BLOCK BOLD"/>
    <w:rsid w:val="00FF4E0F"/>
    <w:rPr>
      <w:rFonts w:ascii="Trebuchet MS" w:hAnsi="Trebuchet MS"/>
      <w:b/>
      <w:caps/>
      <w:color w:val="auto"/>
      <w:sz w:val="20"/>
      <w:szCs w:val="20"/>
    </w:rPr>
  </w:style>
  <w:style w:type="paragraph" w:styleId="Numeroelenco">
    <w:name w:val="List Number"/>
    <w:basedOn w:val="Normale"/>
    <w:link w:val="NumeroelencoCarattere"/>
    <w:rsid w:val="00893992"/>
    <w:pPr>
      <w:widowControl w:val="0"/>
      <w:numPr>
        <w:numId w:val="2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893992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usoboll1">
    <w:name w:val="usoboll1"/>
    <w:basedOn w:val="Normale"/>
    <w:link w:val="usoboll1Carattere"/>
    <w:rsid w:val="00893992"/>
    <w:pPr>
      <w:widowControl w:val="0"/>
      <w:suppressAutoHyphens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893992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39"/>
    <w:rsid w:val="00CA48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1465AA"/>
    <w:rPr>
      <w:rFonts w:ascii="Verdana" w:eastAsia="Times New Roman" w:hAnsi="Verdana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1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A52B7-A5CE-46E0-AC14-E7E865E62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carpineti</dc:creator>
  <cp:keywords/>
  <dc:description/>
  <cp:lastModifiedBy>Angelo Acampora</cp:lastModifiedBy>
  <cp:revision>23</cp:revision>
  <dcterms:created xsi:type="dcterms:W3CDTF">2023-01-24T16:56:00Z</dcterms:created>
  <dcterms:modified xsi:type="dcterms:W3CDTF">2024-04-18T07:23:00Z</dcterms:modified>
</cp:coreProperties>
</file>